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F6" w:rsidRPr="00282095" w:rsidRDefault="000450F6">
      <w:pPr>
        <w:spacing w:line="100" w:lineRule="atLeast"/>
        <w:jc w:val="right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bCs/>
          <w:sz w:val="24"/>
          <w:szCs w:val="24"/>
        </w:rPr>
        <w:t xml:space="preserve">   </w:t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/>
          <w:bCs/>
          <w:sz w:val="24"/>
          <w:szCs w:val="24"/>
        </w:rPr>
        <w:tab/>
      </w:r>
      <w:r w:rsidRPr="0028209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450F6" w:rsidRPr="00282095" w:rsidRDefault="000450F6">
      <w:pPr>
        <w:spacing w:after="0" w:line="100" w:lineRule="atLeast"/>
        <w:jc w:val="center"/>
        <w:rPr>
          <w:rFonts w:ascii="Corbel" w:hAnsi="Corbel"/>
          <w:b/>
          <w:smallCaps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>SYLABUS</w:t>
      </w:r>
    </w:p>
    <w:p w:rsidR="000450F6" w:rsidRPr="00282095" w:rsidRDefault="000450F6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282095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282095" w:rsidRPr="00282095">
        <w:rPr>
          <w:rFonts w:ascii="Corbel" w:hAnsi="Corbel"/>
          <w:b/>
          <w:smallCaps/>
          <w:sz w:val="24"/>
          <w:szCs w:val="24"/>
        </w:rPr>
        <w:t>2019/2020 – 2023/2024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5D1859">
        <w:rPr>
          <w:rFonts w:ascii="Corbel" w:hAnsi="Corbel"/>
          <w:i/>
          <w:sz w:val="24"/>
          <w:szCs w:val="24"/>
        </w:rPr>
        <w:tab/>
      </w:r>
      <w:r w:rsidRPr="00282095">
        <w:rPr>
          <w:rFonts w:ascii="Corbel" w:hAnsi="Corbel"/>
          <w:i/>
          <w:sz w:val="24"/>
          <w:szCs w:val="24"/>
        </w:rPr>
        <w:t>(skrajne daty</w:t>
      </w:r>
      <w:r w:rsidRPr="00282095">
        <w:rPr>
          <w:rFonts w:ascii="Corbel" w:hAnsi="Corbel"/>
          <w:sz w:val="24"/>
          <w:szCs w:val="24"/>
        </w:rPr>
        <w:t>)</w:t>
      </w:r>
    </w:p>
    <w:p w:rsidR="000450F6" w:rsidRPr="00282095" w:rsidRDefault="000450F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</w:r>
      <w:r w:rsidRPr="00282095">
        <w:rPr>
          <w:rFonts w:ascii="Corbel" w:hAnsi="Corbel"/>
          <w:sz w:val="24"/>
          <w:szCs w:val="24"/>
        </w:rPr>
        <w:tab/>
        <w:t>Rok akademicki 2021</w:t>
      </w:r>
      <w:r w:rsidR="00282095" w:rsidRPr="00282095">
        <w:rPr>
          <w:rFonts w:ascii="Corbel" w:hAnsi="Corbel"/>
          <w:sz w:val="24"/>
          <w:szCs w:val="24"/>
        </w:rPr>
        <w:t>/2022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color w:val="00000A"/>
                <w:sz w:val="24"/>
                <w:szCs w:val="24"/>
              </w:rPr>
              <w:t>Podstawy retoryki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PRP31</w:t>
            </w:r>
          </w:p>
        </w:tc>
      </w:tr>
      <w:tr w:rsidR="000450F6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02247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282095"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Prawo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Jednolite Magisterskie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Ogólnoakademicki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FF6866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00000A"/>
                <w:sz w:val="24"/>
                <w:szCs w:val="24"/>
              </w:rPr>
              <w:t>Nies</w:t>
            </w:r>
            <w:r w:rsidR="00282095"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tacjonarne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Rok III, semestr VI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Fakultatywny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hab. A. Łuszczyński, prof. UR</w:t>
            </w:r>
          </w:p>
        </w:tc>
      </w:tr>
      <w:tr w:rsidR="00282095" w:rsidRPr="00282095" w:rsidTr="0028209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Pytania"/>
              <w:spacing w:before="0" w:after="0"/>
              <w:jc w:val="left"/>
              <w:rPr>
                <w:rFonts w:ascii="Corbel" w:hAnsi="Corbel"/>
                <w:color w:val="00000A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095" w:rsidRPr="00282095" w:rsidRDefault="00282095" w:rsidP="00022475">
            <w:pPr>
              <w:pStyle w:val="Odpowiedzi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color w:val="00000A"/>
                <w:sz w:val="24"/>
                <w:szCs w:val="24"/>
              </w:rPr>
              <w:t>dr Marcin Niemczyk</w:t>
            </w:r>
          </w:p>
        </w:tc>
      </w:tr>
    </w:tbl>
    <w:p w:rsidR="000450F6" w:rsidRPr="00282095" w:rsidRDefault="000450F6">
      <w:pPr>
        <w:pStyle w:val="Podpunkty"/>
        <w:spacing w:before="100" w:after="100"/>
        <w:ind w:left="0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* </w:t>
      </w:r>
      <w:r w:rsidRPr="00282095">
        <w:rPr>
          <w:rFonts w:ascii="Corbel" w:hAnsi="Corbel"/>
          <w:i/>
          <w:sz w:val="24"/>
          <w:szCs w:val="24"/>
        </w:rPr>
        <w:t>-</w:t>
      </w:r>
      <w:r w:rsidRPr="00282095">
        <w:rPr>
          <w:rFonts w:ascii="Corbel" w:hAnsi="Corbel"/>
          <w:b w:val="0"/>
          <w:i/>
          <w:sz w:val="24"/>
          <w:szCs w:val="24"/>
        </w:rPr>
        <w:t>opcjonalni</w:t>
      </w:r>
      <w:r w:rsidRPr="00282095">
        <w:rPr>
          <w:rFonts w:ascii="Corbel" w:hAnsi="Corbel"/>
          <w:b w:val="0"/>
          <w:sz w:val="24"/>
          <w:szCs w:val="24"/>
        </w:rPr>
        <w:t>e,</w:t>
      </w:r>
      <w:r w:rsidRPr="00282095">
        <w:rPr>
          <w:rFonts w:ascii="Corbel" w:hAnsi="Corbel"/>
          <w:i/>
          <w:sz w:val="24"/>
          <w:szCs w:val="24"/>
        </w:rPr>
        <w:t xml:space="preserve"> </w:t>
      </w:r>
      <w:r w:rsidRPr="0028209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Podpunkty"/>
        <w:ind w:left="284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450F6" w:rsidRPr="00282095" w:rsidRDefault="000450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0450F6" w:rsidRPr="00282095" w:rsidTr="005D185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Semestr</w:t>
            </w:r>
          </w:p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Wykł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Konw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Sem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2095">
              <w:rPr>
                <w:rFonts w:ascii="Corbel" w:hAnsi="Corbel"/>
                <w:szCs w:val="24"/>
              </w:rPr>
              <w:t>Prakt</w:t>
            </w:r>
            <w:proofErr w:type="spellEnd"/>
            <w:r w:rsidRPr="0028209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 w:rsidRPr="0028209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50F6" w:rsidRPr="00282095" w:rsidTr="005D185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 w:rsidP="005D1859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Corbel" w:hAnsi="Corbel"/>
          <w:smallCaps w:val="0"/>
          <w:szCs w:val="24"/>
        </w:rPr>
        <w:t>1.2.</w:t>
      </w:r>
      <w:r w:rsidRPr="0028209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  <w:r w:rsidRPr="00282095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282095">
        <w:rPr>
          <w:rFonts w:ascii="Segoe UI Symbol" w:eastAsia="MS Gothic" w:hAnsi="Segoe UI Symbol" w:cs="Segoe UI Symbol"/>
          <w:b w:val="0"/>
          <w:szCs w:val="24"/>
        </w:rPr>
        <w:t>☐</w:t>
      </w:r>
      <w:r w:rsidRPr="0028209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ambria" w:hAnsi="Corbel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1.3 </w:t>
      </w:r>
      <w:r w:rsidRPr="0028209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8209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 w:rsidP="00282095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>Wykład</w:t>
      </w:r>
      <w:r w:rsidR="00282095">
        <w:rPr>
          <w:rFonts w:ascii="Corbel" w:eastAsia="Cambria" w:hAnsi="Corbel"/>
          <w:sz w:val="24"/>
          <w:szCs w:val="24"/>
        </w:rPr>
        <w:t xml:space="preserve"> - </w:t>
      </w:r>
      <w:r w:rsidRPr="00282095">
        <w:rPr>
          <w:rFonts w:ascii="Corbel" w:eastAsia="Cambria" w:hAnsi="Corbel"/>
          <w:sz w:val="24"/>
          <w:szCs w:val="24"/>
        </w:rPr>
        <w:t>Zaliczenie z oceną</w:t>
      </w:r>
    </w:p>
    <w:p w:rsidR="000450F6" w:rsidRPr="00282095" w:rsidRDefault="000450F6">
      <w:pPr>
        <w:spacing w:after="0" w:line="100" w:lineRule="atLeast"/>
        <w:ind w:left="284"/>
        <w:rPr>
          <w:rFonts w:ascii="Corbel" w:eastAsia="Cambria" w:hAnsi="Corbel"/>
          <w:sz w:val="24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Default="000450F6">
      <w:pPr>
        <w:pStyle w:val="Punktygwne"/>
        <w:spacing w:before="0" w:after="0"/>
        <w:rPr>
          <w:rFonts w:ascii="Corbel" w:hAnsi="Corbel"/>
          <w:szCs w:val="24"/>
        </w:rPr>
      </w:pPr>
      <w:r w:rsidRPr="00282095">
        <w:rPr>
          <w:rFonts w:ascii="Corbel" w:hAnsi="Corbel"/>
          <w:szCs w:val="24"/>
        </w:rPr>
        <w:t xml:space="preserve">2.Wymagania wstępne </w:t>
      </w:r>
    </w:p>
    <w:p w:rsidR="00282095" w:rsidRPr="00282095" w:rsidRDefault="00282095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698"/>
      </w:tblGrid>
      <w:tr w:rsidR="000450F6" w:rsidRPr="00282095" w:rsidTr="00B160EE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40" w:after="40"/>
              <w:jc w:val="both"/>
              <w:rPr>
                <w:rFonts w:ascii="Corbel" w:hAnsi="Corbel"/>
              </w:rPr>
            </w:pPr>
            <w:r w:rsidRPr="00282095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2247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0450F6" w:rsidRPr="0028209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zCs w:val="24"/>
        </w:rPr>
      </w:pP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>3.1 Cele przedmiotu</w:t>
      </w:r>
    </w:p>
    <w:p w:rsidR="000450F6" w:rsidRPr="00282095" w:rsidRDefault="000450F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retoryki, erystyki oraz sztuki autoprezentacji i kreowania wizerunku.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0450F6" w:rsidRPr="002820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:rsidR="00282095" w:rsidRDefault="002820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450F6" w:rsidRPr="00282095" w:rsidRDefault="000450F6">
      <w:pPr>
        <w:spacing w:after="0" w:line="100" w:lineRule="atLeast"/>
        <w:ind w:left="426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>3.2 Efekty uczenia się dla przedmiotu</w:t>
      </w:r>
      <w:r w:rsidRPr="00282095">
        <w:rPr>
          <w:rFonts w:ascii="Corbel" w:hAnsi="Corbel"/>
          <w:sz w:val="24"/>
          <w:szCs w:val="24"/>
        </w:rPr>
        <w:t xml:space="preserve"> </w:t>
      </w:r>
    </w:p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82095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209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Wymienia i opisuje zarówno klasyczne jak i współczesne zasady retoryki i erystyki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K_W01, K_W02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K_W06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Ma pogłębioną wiedzę na temat zasad i norm etycznych oraz etyki zawodowej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</w:rPr>
              <w:t>K_W09</w:t>
            </w: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K_U02, K_U13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K_U08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K_K10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K_K04, K_K05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50F6" w:rsidRPr="00282095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rPr>
                <w:rFonts w:ascii="Corbel" w:eastAsia="Times New Roman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center"/>
              <w:rPr>
                <w:rFonts w:ascii="Corbel" w:hAnsi="Corbel"/>
                <w:szCs w:val="24"/>
              </w:rPr>
            </w:pPr>
            <w:r w:rsidRPr="00282095">
              <w:rPr>
                <w:rFonts w:ascii="Corbel" w:eastAsia="Times New Roman" w:hAnsi="Corbel"/>
                <w:sz w:val="24"/>
                <w:szCs w:val="24"/>
              </w:rPr>
              <w:t>K_K02, K_K03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3.3 Treści programowe </w:t>
      </w:r>
      <w:r w:rsidRPr="00282095">
        <w:rPr>
          <w:rFonts w:ascii="Corbel" w:hAnsi="Corbel"/>
          <w:sz w:val="24"/>
          <w:szCs w:val="24"/>
        </w:rPr>
        <w:t xml:space="preserve">  </w:t>
      </w:r>
    </w:p>
    <w:p w:rsidR="000450F6" w:rsidRPr="00282095" w:rsidRDefault="000450F6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19"/>
      </w:tblGrid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74"/>
              <w:gridCol w:w="2818"/>
            </w:tblGrid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9775C2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450F6" w:rsidRPr="00282095">
              <w:trPr>
                <w:trHeight w:val="250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widowControl w:val="0"/>
                    <w:numPr>
                      <w:ilvl w:val="0"/>
                      <w:numId w:val="2"/>
                    </w:numPr>
                    <w:spacing w:after="0" w:line="100" w:lineRule="atLeast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0450F6" w:rsidRPr="00282095">
              <w:trPr>
                <w:trHeight w:val="264"/>
              </w:trPr>
              <w:tc>
                <w:tcPr>
                  <w:tcW w:w="66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450F6" w:rsidRPr="00282095" w:rsidRDefault="000450F6">
                  <w:pPr>
                    <w:pStyle w:val="Akapitzlist1"/>
                    <w:ind w:left="0"/>
                    <w:jc w:val="center"/>
                    <w:rPr>
                      <w:rFonts w:ascii="Corbel" w:hAnsi="Corbel"/>
                    </w:rPr>
                  </w:pPr>
                  <w:r w:rsidRPr="00282095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9775C2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450F6" w:rsidRPr="00282095" w:rsidRDefault="000450F6">
      <w:pPr>
        <w:spacing w:after="0" w:line="100" w:lineRule="atLeast"/>
        <w:rPr>
          <w:rFonts w:ascii="Corbel" w:hAnsi="Corbel"/>
          <w:sz w:val="24"/>
          <w:szCs w:val="24"/>
        </w:rPr>
      </w:pPr>
    </w:p>
    <w:p w:rsidR="000450F6" w:rsidRPr="00282095" w:rsidRDefault="000450F6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0028209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0F6" w:rsidRPr="00282095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9775C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3.4 Metody dydaktyczne</w:t>
      </w:r>
      <w:r w:rsidRPr="00282095">
        <w:rPr>
          <w:rFonts w:ascii="Corbel" w:hAnsi="Corbel"/>
          <w:b w:val="0"/>
          <w:smallCaps w:val="0"/>
          <w:szCs w:val="24"/>
        </w:rPr>
        <w:t xml:space="preserve">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  <w:r w:rsidRPr="00282095">
        <w:rPr>
          <w:rFonts w:ascii="Corbel" w:eastAsia="Cambria" w:hAnsi="Corbel"/>
          <w:sz w:val="24"/>
          <w:szCs w:val="24"/>
        </w:rPr>
        <w:t xml:space="preserve">Wykład: wykład prezentujący podstawowe zagadnienia z zakresu retoryki i erystyki wraz z analizą i interpretacją tekstów źródłowych (z wykorzystaniem prezentacji multimedialnej). </w:t>
      </w:r>
    </w:p>
    <w:p w:rsidR="000450F6" w:rsidRPr="00282095" w:rsidRDefault="000450F6">
      <w:pPr>
        <w:spacing w:after="0" w:line="100" w:lineRule="atLeast"/>
        <w:jc w:val="both"/>
        <w:rPr>
          <w:rFonts w:ascii="Corbel" w:eastAsia="Cambria" w:hAnsi="Corbel"/>
          <w:sz w:val="24"/>
          <w:szCs w:val="24"/>
        </w:rPr>
      </w:pP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 METODY I KRYTERIA OCENY </w:t>
      </w:r>
    </w:p>
    <w:p w:rsidR="000450F6" w:rsidRPr="00282095" w:rsidRDefault="000450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450F6" w:rsidRPr="00282095" w:rsidRDefault="000450F6" w:rsidP="002820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0450F6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450F6" w:rsidRPr="00282095" w:rsidRDefault="000450F6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209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9775C2" w:rsidRPr="00282095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</w:rPr>
              <w:t>Ek_09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Pr="00282095" w:rsidRDefault="009775C2" w:rsidP="009775C2">
            <w:pPr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5C2" w:rsidRDefault="009775C2" w:rsidP="009775C2">
            <w:pPr>
              <w:jc w:val="center"/>
            </w:pPr>
            <w:r w:rsidRPr="00285F52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0450F6" w:rsidRPr="00282095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spacing w:after="0" w:line="100" w:lineRule="atLeast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Wykład:</w:t>
            </w:r>
          </w:p>
          <w:p w:rsidR="000450F6" w:rsidRPr="00282095" w:rsidRDefault="000450F6">
            <w:pPr>
              <w:spacing w:after="0" w:line="100" w:lineRule="atLeast"/>
              <w:ind w:left="176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tekstu mowy w której znaleźć się muszą wszystkie wymagane elementy konstrukcji wypowiedzi retorycznej.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 a także politycznych, biznesowych, społecznych. 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 z uwzględnieniem kalendarza roku akademickiego oraz harmonogramu sesji egzaminacyjnej.</w:t>
            </w:r>
          </w:p>
          <w:p w:rsidR="000450F6" w:rsidRPr="00282095" w:rsidRDefault="000450F6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:rsidR="000450F6" w:rsidRPr="009775C2" w:rsidRDefault="000450F6" w:rsidP="009775C2">
            <w:pPr>
              <w:numPr>
                <w:ilvl w:val="0"/>
                <w:numId w:val="4"/>
              </w:numPr>
              <w:spacing w:after="0" w:line="100" w:lineRule="atLeast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</w:tc>
      </w:tr>
    </w:tbl>
    <w:p w:rsidR="00282095" w:rsidRDefault="00282095" w:rsidP="00282095">
      <w:pPr>
        <w:pStyle w:val="Bezodstpw1"/>
        <w:jc w:val="both"/>
        <w:rPr>
          <w:rFonts w:ascii="Corbel" w:hAnsi="Corbel"/>
          <w:b/>
          <w:sz w:val="24"/>
          <w:szCs w:val="24"/>
        </w:rPr>
      </w:pPr>
    </w:p>
    <w:p w:rsidR="000450F6" w:rsidRPr="00282095" w:rsidRDefault="000450F6">
      <w:pPr>
        <w:pStyle w:val="Bezodstpw1"/>
        <w:ind w:left="284" w:hanging="284"/>
        <w:jc w:val="both"/>
        <w:rPr>
          <w:rFonts w:ascii="Corbel" w:hAnsi="Corbel"/>
          <w:szCs w:val="24"/>
        </w:rPr>
      </w:pPr>
      <w:r w:rsidRPr="0028209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9775C2" w:rsidRDefault="000450F6" w:rsidP="009775C2">
            <w:pPr>
              <w:pStyle w:val="Akapitzlist1"/>
              <w:spacing w:after="120" w:line="100" w:lineRule="atLea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</w:t>
            </w:r>
            <w:r w:rsidR="009775C2">
              <w:rPr>
                <w:rFonts w:ascii="Corbel" w:hAnsi="Corbel"/>
                <w:sz w:val="24"/>
                <w:szCs w:val="24"/>
              </w:rPr>
              <w:t>8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9775C2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450F6" w:rsidRPr="00282095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0F6" w:rsidRPr="00282095" w:rsidRDefault="000450F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209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2095">
        <w:rPr>
          <w:rFonts w:ascii="Corbel" w:hAnsi="Corbel"/>
          <w:smallCaps w:val="0"/>
          <w:szCs w:val="24"/>
        </w:rPr>
        <w:t>6. PRAKTYKI ZAWODOWE W RAMACH PRZEDMIOTU</w:t>
      </w: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2552"/>
      </w:tblGrid>
      <w:tr w:rsidR="000450F6" w:rsidRPr="00282095" w:rsidTr="009775C2">
        <w:trPr>
          <w:trHeight w:val="397"/>
        </w:trPr>
        <w:tc>
          <w:tcPr>
            <w:tcW w:w="4110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52" w:type="dxa"/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50F6" w:rsidRPr="00282095" w:rsidTr="009775C2">
        <w:trPr>
          <w:trHeight w:val="397"/>
        </w:trPr>
        <w:tc>
          <w:tcPr>
            <w:tcW w:w="4110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209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52" w:type="dxa"/>
            <w:shd w:val="clear" w:color="auto" w:fill="auto"/>
          </w:tcPr>
          <w:p w:rsidR="000450F6" w:rsidRPr="00282095" w:rsidRDefault="002820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9775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450F6" w:rsidRPr="0028209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0450F6" w:rsidRPr="00282095" w:rsidRDefault="000450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0450F6" w:rsidRPr="00282095" w:rsidTr="009775C2">
        <w:trPr>
          <w:trHeight w:val="397"/>
        </w:trPr>
        <w:tc>
          <w:tcPr>
            <w:tcW w:w="9214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2820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M</w:t>
            </w:r>
            <w:r w:rsidR="005D1859">
              <w:rPr>
                <w:rFonts w:ascii="Corbel" w:hAnsi="Corbel"/>
                <w:sz w:val="24"/>
                <w:szCs w:val="24"/>
              </w:rPr>
              <w:t>.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Retoryka i erystyka d</w:t>
            </w:r>
            <w:bookmarkStart w:id="0" w:name="Bookmark"/>
            <w:bookmarkEnd w:id="0"/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la prawników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J. Stelmach,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Kodeks argumentacyjny dla prawników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Zakamycze 2003. </w:t>
            </w:r>
          </w:p>
          <w:p w:rsidR="000450F6" w:rsidRPr="00282095" w:rsidRDefault="000450F6">
            <w:pPr>
              <w:numPr>
                <w:ilvl w:val="0"/>
                <w:numId w:val="6"/>
              </w:numPr>
              <w:spacing w:after="0" w:line="100" w:lineRule="atLeast"/>
              <w:ind w:left="284" w:hanging="284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R. Łyczywek,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Słynne mowy sądowe. Antologia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, Szczecin 1998. </w:t>
            </w:r>
          </w:p>
          <w:p w:rsidR="000450F6" w:rsidRPr="00282095" w:rsidRDefault="000450F6">
            <w:pPr>
              <w:spacing w:after="0" w:line="100" w:lineRule="atLeast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0450F6" w:rsidRPr="00282095" w:rsidTr="009775C2">
        <w:trPr>
          <w:trHeight w:val="895"/>
        </w:trPr>
        <w:tc>
          <w:tcPr>
            <w:tcW w:w="9214" w:type="dxa"/>
            <w:shd w:val="clear" w:color="auto" w:fill="auto"/>
          </w:tcPr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20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450F6" w:rsidRPr="00282095" w:rsidRDefault="00045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282095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2820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82095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282095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282095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282095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282095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:rsidR="000450F6" w:rsidRPr="00282095" w:rsidRDefault="000450F6">
            <w:pPr>
              <w:numPr>
                <w:ilvl w:val="0"/>
                <w:numId w:val="7"/>
              </w:numPr>
              <w:spacing w:after="0" w:line="100" w:lineRule="atLeast"/>
              <w:ind w:left="318" w:hanging="318"/>
              <w:jc w:val="both"/>
              <w:rPr>
                <w:rFonts w:ascii="Corbel" w:hAnsi="Corbel"/>
              </w:rPr>
            </w:pPr>
            <w:r w:rsidRPr="00282095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282095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282095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  <w:bookmarkStart w:id="1" w:name="_GoBack"/>
        <w:bookmarkEnd w:id="1"/>
      </w:tr>
    </w:tbl>
    <w:p w:rsidR="000450F6" w:rsidRPr="00282095" w:rsidRDefault="000450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0F6" w:rsidRPr="00282095" w:rsidRDefault="000450F6">
      <w:pPr>
        <w:pStyle w:val="Punktygwne"/>
        <w:spacing w:before="0" w:after="0"/>
        <w:ind w:left="360"/>
        <w:rPr>
          <w:rFonts w:ascii="Corbel" w:hAnsi="Corbel"/>
        </w:rPr>
      </w:pPr>
      <w:r w:rsidRPr="0028209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450F6" w:rsidRPr="00282095" w:rsidSect="009775C2">
      <w:pgSz w:w="12240" w:h="15840"/>
      <w:pgMar w:top="284" w:right="618" w:bottom="709" w:left="1418" w:header="709" w:footer="709" w:gutter="0"/>
      <w:cols w:space="708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56F" w:rsidRDefault="0072356F">
      <w:pPr>
        <w:spacing w:after="0" w:line="240" w:lineRule="auto"/>
      </w:pPr>
      <w:r>
        <w:separator/>
      </w:r>
    </w:p>
  </w:endnote>
  <w:endnote w:type="continuationSeparator" w:id="0">
    <w:p w:rsidR="0072356F" w:rsidRDefault="0072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56F" w:rsidRDefault="0072356F">
      <w:pPr>
        <w:spacing w:after="0" w:line="240" w:lineRule="auto"/>
      </w:pPr>
      <w:r>
        <w:separator/>
      </w:r>
    </w:p>
  </w:footnote>
  <w:footnote w:type="continuationSeparator" w:id="0">
    <w:p w:rsidR="0072356F" w:rsidRDefault="0072356F">
      <w:pPr>
        <w:spacing w:after="0" w:line="240" w:lineRule="auto"/>
      </w:pPr>
      <w:r>
        <w:continuationSeparator/>
      </w:r>
    </w:p>
  </w:footnote>
  <w:footnote w:id="1">
    <w:p w:rsidR="000450F6" w:rsidRDefault="000450F6" w:rsidP="00282095">
      <w:r w:rsidRPr="00282095">
        <w:rPr>
          <w:rStyle w:val="Znakiprzypiswdolnych"/>
          <w:rFonts w:ascii="Times New Roman" w:hAnsi="Times New Roman"/>
          <w:vertAlign w:val="superscript"/>
        </w:rPr>
        <w:footnoteRef/>
      </w:r>
      <w:r w:rsidR="00282095">
        <w:t xml:space="preserve"> </w:t>
      </w:r>
      <w:r>
        <w:t>W przypadku ścieżki kształcenia prowadzącej do uzyskania kwalifikacji nauczycielskich</w:t>
      </w:r>
      <w:r w:rsidR="00282095">
        <w:t xml:space="preserve"> </w:t>
      </w:r>
      <w:r>
        <w:t xml:space="preserve">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38"/>
    <w:rsid w:val="00022475"/>
    <w:rsid w:val="000450F6"/>
    <w:rsid w:val="001442D4"/>
    <w:rsid w:val="00282095"/>
    <w:rsid w:val="005D1859"/>
    <w:rsid w:val="006C182E"/>
    <w:rsid w:val="0072356F"/>
    <w:rsid w:val="00745ED8"/>
    <w:rsid w:val="009775C2"/>
    <w:rsid w:val="00B160EE"/>
    <w:rsid w:val="00C72138"/>
    <w:rsid w:val="00FF5A22"/>
    <w:rsid w:val="00FF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C32D06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</w:style>
  <w:style w:type="character" w:customStyle="1" w:styleId="ListLabel1">
    <w:name w:val="ListLabel 1"/>
    <w:rPr>
      <w:rFonts w:cs="Times New Roman"/>
      <w:i w:val="0"/>
      <w:sz w:val="20"/>
      <w:szCs w:val="20"/>
    </w:rPr>
  </w:style>
  <w:style w:type="character" w:customStyle="1" w:styleId="ListLabel2">
    <w:name w:val="ListLabel 2"/>
    <w:rPr>
      <w:rFonts w:cs="Times New Roman"/>
      <w:b w:val="0"/>
      <w:i w:val="0"/>
      <w:sz w:val="20"/>
      <w:szCs w:val="20"/>
    </w:rPr>
  </w:style>
  <w:style w:type="character" w:customStyle="1" w:styleId="ListLabel3">
    <w:name w:val="ListLabel 3"/>
    <w:rPr>
      <w:b w:val="0"/>
      <w:sz w:val="20"/>
      <w:szCs w:val="20"/>
    </w:rPr>
  </w:style>
  <w:style w:type="character" w:customStyle="1" w:styleId="ListLabel4">
    <w:name w:val="ListLabel 4"/>
    <w:rPr>
      <w:b w:val="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2019-02-06T11:12:00Z</cp:lastPrinted>
  <dcterms:created xsi:type="dcterms:W3CDTF">2021-03-31T06:59:00Z</dcterms:created>
  <dcterms:modified xsi:type="dcterms:W3CDTF">2021-03-31T07:05:00Z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